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30A4E" w14:textId="77777777" w:rsidR="00962227" w:rsidRPr="00127569" w:rsidRDefault="00962227" w:rsidP="00962227">
      <w:pPr>
        <w:jc w:val="both"/>
        <w:rPr>
          <w:rFonts w:ascii="Open Sans" w:hAnsi="Open Sans" w:cs="Open Sans"/>
          <w:sz w:val="20"/>
          <w:szCs w:val="20"/>
        </w:rPr>
      </w:pPr>
    </w:p>
    <w:p w14:paraId="20DF7028" w14:textId="3ED3FA26" w:rsidR="007F19D6" w:rsidRPr="00E33355" w:rsidRDefault="00743DC8" w:rsidP="007F19D6">
      <w:pPr>
        <w:spacing w:before="120"/>
        <w:rPr>
          <w:rFonts w:ascii="Open Sans" w:hAnsi="Open Sans" w:cs="Open Sans"/>
          <w:sz w:val="18"/>
          <w:szCs w:val="22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853A5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853A54" w:rsidRPr="00127569">
        <w:rPr>
          <w:rFonts w:ascii="Open Sans" w:hAnsi="Open Sans" w:cs="Open Sans"/>
          <w:sz w:val="20"/>
          <w:szCs w:val="20"/>
        </w:rPr>
        <w:t>BGO-BGN.25.165.2025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4E6766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743DC8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743DC8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46C90595" w:rsidR="007F19D6" w:rsidRPr="00127569" w:rsidRDefault="007F19D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743DC8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743DC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743DC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743DC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71F7B433" w:rsidR="007F19D6" w:rsidRPr="00127569" w:rsidRDefault="00743DC8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853A54">
        <w:rPr>
          <w:rFonts w:ascii="Open Sans" w:hAnsi="Open Sans" w:cs="Open Sans"/>
          <w:b w:val="0"/>
          <w:sz w:val="20"/>
          <w:szCs w:val="20"/>
        </w:rPr>
        <w:t>„</w:t>
      </w:r>
      <w:r w:rsidR="00853A54" w:rsidRPr="00853A54">
        <w:rPr>
          <w:rFonts w:ascii="Open Sans" w:hAnsi="Open Sans" w:cs="Open Sans"/>
          <w:sz w:val="20"/>
          <w:szCs w:val="20"/>
        </w:rPr>
        <w:t>Projekt oraz montaż bramy wjazdowej dwuskrzydłowej z furtkami (szt. 2) wraz z automatyką”</w:t>
      </w:r>
      <w:r w:rsidR="00853A54" w:rsidRPr="00127569"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743DC8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743DC8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743DC8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743DC8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743DC8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743DC8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743DC8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743DC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743DC8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743DC8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743DC8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743DC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743DC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113B02BB" w:rsidR="007F19D6" w:rsidRDefault="00743DC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66C53F7D" w14:textId="77777777" w:rsidR="00582E70" w:rsidRDefault="00582E70" w:rsidP="00582E70">
      <w:pPr>
        <w:pStyle w:val="Tekstprzypisudolneg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caps/>
        </w:rPr>
        <w:t xml:space="preserve"> </w:t>
      </w:r>
      <w:r>
        <w:rPr>
          <w:rFonts w:ascii="Open Sans" w:hAnsi="Open Sans" w:cs="Open Sans"/>
          <w:sz w:val="18"/>
          <w:szCs w:val="18"/>
        </w:rPr>
        <w:t>Umowa zostaje zawarta w formie elektronicznej z dniem podpisania przez ostatnią ze Stron.</w:t>
      </w:r>
    </w:p>
    <w:p w14:paraId="1FE48625" w14:textId="3D122B88" w:rsidR="00582E70" w:rsidRDefault="00582E70" w:rsidP="00582E70">
      <w:pPr>
        <w:pStyle w:val="Zwykytekst"/>
        <w:numPr>
          <w:ilvl w:val="3"/>
          <w:numId w:val="26"/>
        </w:numPr>
        <w:tabs>
          <w:tab w:val="clear" w:pos="2880"/>
          <w:tab w:val="left" w:pos="600"/>
          <w:tab w:val="num" w:pos="851"/>
        </w:tabs>
        <w:spacing w:before="240"/>
        <w:ind w:left="851" w:hanging="425"/>
        <w:jc w:val="both"/>
        <w:rPr>
          <w:rFonts w:ascii="Open Sans" w:hAnsi="Open Sans" w:cs="Open Sans"/>
          <w:bCs/>
        </w:rPr>
      </w:pPr>
      <w:r w:rsidRPr="00582E70">
        <w:rPr>
          <w:rFonts w:ascii="Open Sans" w:hAnsi="Open Sans" w:cs="Open Sans"/>
          <w:bCs/>
        </w:rPr>
        <w:t xml:space="preserve">wykonanie Etapu I ……………….. </w:t>
      </w:r>
      <w:r>
        <w:rPr>
          <w:rFonts w:ascii="Open Sans" w:hAnsi="Open Sans" w:cs="Open Sans"/>
          <w:bCs/>
        </w:rPr>
        <w:t>zł netto, tj. ……………… zł brutto</w:t>
      </w:r>
    </w:p>
    <w:p w14:paraId="7D1CCB68" w14:textId="606AB95A" w:rsidR="00582E70" w:rsidRPr="00582E70" w:rsidRDefault="00582E70" w:rsidP="00582E70">
      <w:pPr>
        <w:pStyle w:val="Zwykytekst"/>
        <w:numPr>
          <w:ilvl w:val="3"/>
          <w:numId w:val="26"/>
        </w:numPr>
        <w:tabs>
          <w:tab w:val="clear" w:pos="2880"/>
          <w:tab w:val="left" w:pos="600"/>
          <w:tab w:val="num" w:pos="851"/>
        </w:tabs>
        <w:spacing w:before="240"/>
        <w:ind w:left="851" w:hanging="425"/>
        <w:jc w:val="both"/>
        <w:rPr>
          <w:rFonts w:ascii="Open Sans" w:hAnsi="Open Sans" w:cs="Open Sans"/>
          <w:bCs/>
        </w:rPr>
      </w:pPr>
      <w:r w:rsidRPr="00582E70">
        <w:rPr>
          <w:rFonts w:ascii="Open Sans" w:hAnsi="Open Sans" w:cs="Open Sans"/>
          <w:bCs/>
        </w:rPr>
        <w:t>wykonanie Etapu I</w:t>
      </w:r>
      <w:r>
        <w:rPr>
          <w:rFonts w:ascii="Open Sans" w:hAnsi="Open Sans" w:cs="Open Sans"/>
          <w:bCs/>
        </w:rPr>
        <w:t>I</w:t>
      </w:r>
      <w:r w:rsidRPr="00582E70">
        <w:rPr>
          <w:rFonts w:ascii="Open Sans" w:hAnsi="Open Sans" w:cs="Open Sans"/>
          <w:bCs/>
        </w:rPr>
        <w:t xml:space="preserve"> ……………….. </w:t>
      </w:r>
      <w:r>
        <w:rPr>
          <w:rFonts w:ascii="Open Sans" w:hAnsi="Open Sans" w:cs="Open Sans"/>
          <w:bCs/>
        </w:rPr>
        <w:t>zł netto, tj. ……………… zł brutto</w:t>
      </w:r>
    </w:p>
    <w:p w14:paraId="31270606" w14:textId="17A89370" w:rsidR="007F19D6" w:rsidRPr="00127569" w:rsidRDefault="00743DC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4BCCF760" w:rsidR="007F19D6" w:rsidRPr="00127569" w:rsidRDefault="00743DC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743DC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743DC8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743DC8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6818F729" w:rsidR="007F19D6" w:rsidRPr="00127569" w:rsidRDefault="00743DC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853A54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743DC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743DC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743DC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743DC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743DC8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743DC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lastRenderedPageBreak/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743DC8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743DC8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743DC8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743DC8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743DC8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743DC8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AD5E6" w14:textId="77777777" w:rsidR="00C463BF" w:rsidRDefault="00743DC8">
      <w:r>
        <w:separator/>
      </w:r>
    </w:p>
  </w:endnote>
  <w:endnote w:type="continuationSeparator" w:id="0">
    <w:p w14:paraId="51E5EADF" w14:textId="77777777" w:rsidR="00C463BF" w:rsidRDefault="00743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743DC8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E0EA" w14:textId="77777777" w:rsidR="00BE7E93" w:rsidRDefault="00743DC8" w:rsidP="00A106F6">
      <w:r>
        <w:separator/>
      </w:r>
    </w:p>
  </w:footnote>
  <w:footnote w:type="continuationSeparator" w:id="0">
    <w:p w14:paraId="5FE2B9F1" w14:textId="77777777" w:rsidR="00BE7E93" w:rsidRDefault="00743DC8" w:rsidP="00A106F6">
      <w:r>
        <w:continuationSeparator/>
      </w:r>
    </w:p>
  </w:footnote>
  <w:footnote w:id="1">
    <w:p w14:paraId="1C1FAE20" w14:textId="77777777" w:rsidR="007F19D6" w:rsidRPr="00127569" w:rsidRDefault="00743DC8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743DC8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0220EDF0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D4149586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AE940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62C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C83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08CD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4CB7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94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CAD2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688403C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3AAA06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144E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96AE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96E5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450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83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C6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8E2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F5B85130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7664E62" w:tentative="1">
      <w:start w:val="1"/>
      <w:numFmt w:val="lowerLetter"/>
      <w:lvlText w:val="%2."/>
      <w:lvlJc w:val="left"/>
      <w:pPr>
        <w:ind w:left="1380" w:hanging="360"/>
      </w:pPr>
    </w:lvl>
    <w:lvl w:ilvl="2" w:tplc="7CCC0692" w:tentative="1">
      <w:start w:val="1"/>
      <w:numFmt w:val="lowerRoman"/>
      <w:lvlText w:val="%3."/>
      <w:lvlJc w:val="right"/>
      <w:pPr>
        <w:ind w:left="2100" w:hanging="180"/>
      </w:pPr>
    </w:lvl>
    <w:lvl w:ilvl="3" w:tplc="57525942" w:tentative="1">
      <w:start w:val="1"/>
      <w:numFmt w:val="decimal"/>
      <w:lvlText w:val="%4."/>
      <w:lvlJc w:val="left"/>
      <w:pPr>
        <w:ind w:left="2820" w:hanging="360"/>
      </w:pPr>
    </w:lvl>
    <w:lvl w:ilvl="4" w:tplc="D43ECC12" w:tentative="1">
      <w:start w:val="1"/>
      <w:numFmt w:val="lowerLetter"/>
      <w:lvlText w:val="%5."/>
      <w:lvlJc w:val="left"/>
      <w:pPr>
        <w:ind w:left="3540" w:hanging="360"/>
      </w:pPr>
    </w:lvl>
    <w:lvl w:ilvl="5" w:tplc="4ED82188" w:tentative="1">
      <w:start w:val="1"/>
      <w:numFmt w:val="lowerRoman"/>
      <w:lvlText w:val="%6."/>
      <w:lvlJc w:val="right"/>
      <w:pPr>
        <w:ind w:left="4260" w:hanging="180"/>
      </w:pPr>
    </w:lvl>
    <w:lvl w:ilvl="6" w:tplc="BAB417EA" w:tentative="1">
      <w:start w:val="1"/>
      <w:numFmt w:val="decimal"/>
      <w:lvlText w:val="%7."/>
      <w:lvlJc w:val="left"/>
      <w:pPr>
        <w:ind w:left="4980" w:hanging="360"/>
      </w:pPr>
    </w:lvl>
    <w:lvl w:ilvl="7" w:tplc="D42C20D4" w:tentative="1">
      <w:start w:val="1"/>
      <w:numFmt w:val="lowerLetter"/>
      <w:lvlText w:val="%8."/>
      <w:lvlJc w:val="left"/>
      <w:pPr>
        <w:ind w:left="5700" w:hanging="360"/>
      </w:pPr>
    </w:lvl>
    <w:lvl w:ilvl="8" w:tplc="D79AC0C0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BA4A54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9825C0C" w:tentative="1">
      <w:start w:val="1"/>
      <w:numFmt w:val="lowerLetter"/>
      <w:lvlText w:val="%2."/>
      <w:lvlJc w:val="left"/>
      <w:pPr>
        <w:ind w:left="1222" w:hanging="360"/>
      </w:pPr>
    </w:lvl>
    <w:lvl w:ilvl="2" w:tplc="92F66028" w:tentative="1">
      <w:start w:val="1"/>
      <w:numFmt w:val="lowerRoman"/>
      <w:lvlText w:val="%3."/>
      <w:lvlJc w:val="right"/>
      <w:pPr>
        <w:ind w:left="1942" w:hanging="180"/>
      </w:pPr>
    </w:lvl>
    <w:lvl w:ilvl="3" w:tplc="4F221A72" w:tentative="1">
      <w:start w:val="1"/>
      <w:numFmt w:val="decimal"/>
      <w:lvlText w:val="%4."/>
      <w:lvlJc w:val="left"/>
      <w:pPr>
        <w:ind w:left="2662" w:hanging="360"/>
      </w:pPr>
    </w:lvl>
    <w:lvl w:ilvl="4" w:tplc="0DE42ADE" w:tentative="1">
      <w:start w:val="1"/>
      <w:numFmt w:val="lowerLetter"/>
      <w:lvlText w:val="%5."/>
      <w:lvlJc w:val="left"/>
      <w:pPr>
        <w:ind w:left="3382" w:hanging="360"/>
      </w:pPr>
    </w:lvl>
    <w:lvl w:ilvl="5" w:tplc="CB7A8632" w:tentative="1">
      <w:start w:val="1"/>
      <w:numFmt w:val="lowerRoman"/>
      <w:lvlText w:val="%6."/>
      <w:lvlJc w:val="right"/>
      <w:pPr>
        <w:ind w:left="4102" w:hanging="180"/>
      </w:pPr>
    </w:lvl>
    <w:lvl w:ilvl="6" w:tplc="C0341F38" w:tentative="1">
      <w:start w:val="1"/>
      <w:numFmt w:val="decimal"/>
      <w:lvlText w:val="%7."/>
      <w:lvlJc w:val="left"/>
      <w:pPr>
        <w:ind w:left="4822" w:hanging="360"/>
      </w:pPr>
    </w:lvl>
    <w:lvl w:ilvl="7" w:tplc="0D6E8BF6" w:tentative="1">
      <w:start w:val="1"/>
      <w:numFmt w:val="lowerLetter"/>
      <w:lvlText w:val="%8."/>
      <w:lvlJc w:val="left"/>
      <w:pPr>
        <w:ind w:left="5542" w:hanging="360"/>
      </w:pPr>
    </w:lvl>
    <w:lvl w:ilvl="8" w:tplc="E3BE98A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278A4A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5299AA" w:tentative="1">
      <w:start w:val="1"/>
      <w:numFmt w:val="lowerLetter"/>
      <w:lvlText w:val="%2."/>
      <w:lvlJc w:val="left"/>
      <w:pPr>
        <w:ind w:left="1440" w:hanging="360"/>
      </w:pPr>
    </w:lvl>
    <w:lvl w:ilvl="2" w:tplc="7D8CCF9C" w:tentative="1">
      <w:start w:val="1"/>
      <w:numFmt w:val="lowerRoman"/>
      <w:lvlText w:val="%3."/>
      <w:lvlJc w:val="right"/>
      <w:pPr>
        <w:ind w:left="2160" w:hanging="180"/>
      </w:pPr>
    </w:lvl>
    <w:lvl w:ilvl="3" w:tplc="4CE08A20" w:tentative="1">
      <w:start w:val="1"/>
      <w:numFmt w:val="decimal"/>
      <w:lvlText w:val="%4."/>
      <w:lvlJc w:val="left"/>
      <w:pPr>
        <w:ind w:left="2880" w:hanging="360"/>
      </w:pPr>
    </w:lvl>
    <w:lvl w:ilvl="4" w:tplc="58BCA118" w:tentative="1">
      <w:start w:val="1"/>
      <w:numFmt w:val="lowerLetter"/>
      <w:lvlText w:val="%5."/>
      <w:lvlJc w:val="left"/>
      <w:pPr>
        <w:ind w:left="3600" w:hanging="360"/>
      </w:pPr>
    </w:lvl>
    <w:lvl w:ilvl="5" w:tplc="86D41C7A" w:tentative="1">
      <w:start w:val="1"/>
      <w:numFmt w:val="lowerRoman"/>
      <w:lvlText w:val="%6."/>
      <w:lvlJc w:val="right"/>
      <w:pPr>
        <w:ind w:left="4320" w:hanging="180"/>
      </w:pPr>
    </w:lvl>
    <w:lvl w:ilvl="6" w:tplc="F34E9ADC" w:tentative="1">
      <w:start w:val="1"/>
      <w:numFmt w:val="decimal"/>
      <w:lvlText w:val="%7."/>
      <w:lvlJc w:val="left"/>
      <w:pPr>
        <w:ind w:left="5040" w:hanging="360"/>
      </w:pPr>
    </w:lvl>
    <w:lvl w:ilvl="7" w:tplc="907C6B26" w:tentative="1">
      <w:start w:val="1"/>
      <w:numFmt w:val="lowerLetter"/>
      <w:lvlText w:val="%8."/>
      <w:lvlJc w:val="left"/>
      <w:pPr>
        <w:ind w:left="5760" w:hanging="360"/>
      </w:pPr>
    </w:lvl>
    <w:lvl w:ilvl="8" w:tplc="08EEE0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1CB0F4F4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B4B63778">
      <w:start w:val="1"/>
      <w:numFmt w:val="lowerLetter"/>
      <w:lvlText w:val="%2."/>
      <w:lvlJc w:val="left"/>
      <w:pPr>
        <w:ind w:left="1440" w:hanging="360"/>
      </w:pPr>
    </w:lvl>
    <w:lvl w:ilvl="2" w:tplc="7D662BCC">
      <w:start w:val="1"/>
      <w:numFmt w:val="lowerRoman"/>
      <w:lvlText w:val="%3."/>
      <w:lvlJc w:val="right"/>
      <w:pPr>
        <w:ind w:left="2160" w:hanging="180"/>
      </w:pPr>
    </w:lvl>
    <w:lvl w:ilvl="3" w:tplc="755E36E0">
      <w:start w:val="1"/>
      <w:numFmt w:val="decimal"/>
      <w:lvlText w:val="%4."/>
      <w:lvlJc w:val="left"/>
      <w:pPr>
        <w:ind w:left="2880" w:hanging="360"/>
      </w:pPr>
    </w:lvl>
    <w:lvl w:ilvl="4" w:tplc="BA7EE2EC" w:tentative="1">
      <w:start w:val="1"/>
      <w:numFmt w:val="lowerLetter"/>
      <w:lvlText w:val="%5."/>
      <w:lvlJc w:val="left"/>
      <w:pPr>
        <w:ind w:left="3600" w:hanging="360"/>
      </w:pPr>
    </w:lvl>
    <w:lvl w:ilvl="5" w:tplc="07DCE892" w:tentative="1">
      <w:start w:val="1"/>
      <w:numFmt w:val="lowerRoman"/>
      <w:lvlText w:val="%6."/>
      <w:lvlJc w:val="right"/>
      <w:pPr>
        <w:ind w:left="4320" w:hanging="180"/>
      </w:pPr>
    </w:lvl>
    <w:lvl w:ilvl="6" w:tplc="E73EC35A" w:tentative="1">
      <w:start w:val="1"/>
      <w:numFmt w:val="decimal"/>
      <w:lvlText w:val="%7."/>
      <w:lvlJc w:val="left"/>
      <w:pPr>
        <w:ind w:left="5040" w:hanging="360"/>
      </w:pPr>
    </w:lvl>
    <w:lvl w:ilvl="7" w:tplc="0C40744E" w:tentative="1">
      <w:start w:val="1"/>
      <w:numFmt w:val="lowerLetter"/>
      <w:lvlText w:val="%8."/>
      <w:lvlJc w:val="left"/>
      <w:pPr>
        <w:ind w:left="5760" w:hanging="360"/>
      </w:pPr>
    </w:lvl>
    <w:lvl w:ilvl="8" w:tplc="6ADCF2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2012A9A2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5E08C432" w:tentative="1">
      <w:start w:val="1"/>
      <w:numFmt w:val="lowerLetter"/>
      <w:lvlText w:val="%2."/>
      <w:lvlJc w:val="left"/>
      <w:pPr>
        <w:ind w:left="1440" w:hanging="360"/>
      </w:pPr>
    </w:lvl>
    <w:lvl w:ilvl="2" w:tplc="5DECA11C" w:tentative="1">
      <w:start w:val="1"/>
      <w:numFmt w:val="lowerRoman"/>
      <w:lvlText w:val="%3."/>
      <w:lvlJc w:val="right"/>
      <w:pPr>
        <w:ind w:left="2160" w:hanging="180"/>
      </w:pPr>
    </w:lvl>
    <w:lvl w:ilvl="3" w:tplc="1BF00892" w:tentative="1">
      <w:start w:val="1"/>
      <w:numFmt w:val="decimal"/>
      <w:lvlText w:val="%4."/>
      <w:lvlJc w:val="left"/>
      <w:pPr>
        <w:ind w:left="2880" w:hanging="360"/>
      </w:pPr>
    </w:lvl>
    <w:lvl w:ilvl="4" w:tplc="1F8A56C0" w:tentative="1">
      <w:start w:val="1"/>
      <w:numFmt w:val="lowerLetter"/>
      <w:lvlText w:val="%5."/>
      <w:lvlJc w:val="left"/>
      <w:pPr>
        <w:ind w:left="3600" w:hanging="360"/>
      </w:pPr>
    </w:lvl>
    <w:lvl w:ilvl="5" w:tplc="5DA04A20" w:tentative="1">
      <w:start w:val="1"/>
      <w:numFmt w:val="lowerRoman"/>
      <w:lvlText w:val="%6."/>
      <w:lvlJc w:val="right"/>
      <w:pPr>
        <w:ind w:left="4320" w:hanging="180"/>
      </w:pPr>
    </w:lvl>
    <w:lvl w:ilvl="6" w:tplc="23D06496" w:tentative="1">
      <w:start w:val="1"/>
      <w:numFmt w:val="decimal"/>
      <w:lvlText w:val="%7."/>
      <w:lvlJc w:val="left"/>
      <w:pPr>
        <w:ind w:left="5040" w:hanging="360"/>
      </w:pPr>
    </w:lvl>
    <w:lvl w:ilvl="7" w:tplc="398E5520" w:tentative="1">
      <w:start w:val="1"/>
      <w:numFmt w:val="lowerLetter"/>
      <w:lvlText w:val="%8."/>
      <w:lvlJc w:val="left"/>
      <w:pPr>
        <w:ind w:left="5760" w:hanging="360"/>
      </w:pPr>
    </w:lvl>
    <w:lvl w:ilvl="8" w:tplc="3E1624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D678548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5B8CE3C" w:tentative="1">
      <w:start w:val="1"/>
      <w:numFmt w:val="lowerLetter"/>
      <w:lvlText w:val="%2."/>
      <w:lvlJc w:val="left"/>
      <w:pPr>
        <w:ind w:left="2073" w:hanging="360"/>
      </w:pPr>
    </w:lvl>
    <w:lvl w:ilvl="2" w:tplc="8F308C9E" w:tentative="1">
      <w:start w:val="1"/>
      <w:numFmt w:val="lowerRoman"/>
      <w:lvlText w:val="%3."/>
      <w:lvlJc w:val="right"/>
      <w:pPr>
        <w:ind w:left="2793" w:hanging="180"/>
      </w:pPr>
    </w:lvl>
    <w:lvl w:ilvl="3" w:tplc="EF10DB4C" w:tentative="1">
      <w:start w:val="1"/>
      <w:numFmt w:val="decimal"/>
      <w:lvlText w:val="%4."/>
      <w:lvlJc w:val="left"/>
      <w:pPr>
        <w:ind w:left="3513" w:hanging="360"/>
      </w:pPr>
    </w:lvl>
    <w:lvl w:ilvl="4" w:tplc="9732C0B8" w:tentative="1">
      <w:start w:val="1"/>
      <w:numFmt w:val="lowerLetter"/>
      <w:lvlText w:val="%5."/>
      <w:lvlJc w:val="left"/>
      <w:pPr>
        <w:ind w:left="4233" w:hanging="360"/>
      </w:pPr>
    </w:lvl>
    <w:lvl w:ilvl="5" w:tplc="E6E8E456" w:tentative="1">
      <w:start w:val="1"/>
      <w:numFmt w:val="lowerRoman"/>
      <w:lvlText w:val="%6."/>
      <w:lvlJc w:val="right"/>
      <w:pPr>
        <w:ind w:left="4953" w:hanging="180"/>
      </w:pPr>
    </w:lvl>
    <w:lvl w:ilvl="6" w:tplc="7D12BE30" w:tentative="1">
      <w:start w:val="1"/>
      <w:numFmt w:val="decimal"/>
      <w:lvlText w:val="%7."/>
      <w:lvlJc w:val="left"/>
      <w:pPr>
        <w:ind w:left="5673" w:hanging="360"/>
      </w:pPr>
    </w:lvl>
    <w:lvl w:ilvl="7" w:tplc="E3548F1E" w:tentative="1">
      <w:start w:val="1"/>
      <w:numFmt w:val="lowerLetter"/>
      <w:lvlText w:val="%8."/>
      <w:lvlJc w:val="left"/>
      <w:pPr>
        <w:ind w:left="6393" w:hanging="360"/>
      </w:pPr>
    </w:lvl>
    <w:lvl w:ilvl="8" w:tplc="DE502F4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4E7437E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02FA7B2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EB2CB344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DE6ED392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21C44C0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A38808A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A0B235C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C0503A3A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E6450A6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5F6C4BB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E9B8F698" w:tentative="1">
      <w:start w:val="1"/>
      <w:numFmt w:val="lowerLetter"/>
      <w:lvlText w:val="%2."/>
      <w:lvlJc w:val="left"/>
      <w:pPr>
        <w:ind w:left="1440" w:hanging="360"/>
      </w:pPr>
    </w:lvl>
    <w:lvl w:ilvl="2" w:tplc="C7D84BF8" w:tentative="1">
      <w:start w:val="1"/>
      <w:numFmt w:val="lowerRoman"/>
      <w:lvlText w:val="%3."/>
      <w:lvlJc w:val="right"/>
      <w:pPr>
        <w:ind w:left="2160" w:hanging="180"/>
      </w:pPr>
    </w:lvl>
    <w:lvl w:ilvl="3" w:tplc="E238FB06" w:tentative="1">
      <w:start w:val="1"/>
      <w:numFmt w:val="decimal"/>
      <w:lvlText w:val="%4."/>
      <w:lvlJc w:val="left"/>
      <w:pPr>
        <w:ind w:left="2880" w:hanging="360"/>
      </w:pPr>
    </w:lvl>
    <w:lvl w:ilvl="4" w:tplc="B1CA3512" w:tentative="1">
      <w:start w:val="1"/>
      <w:numFmt w:val="lowerLetter"/>
      <w:lvlText w:val="%5."/>
      <w:lvlJc w:val="left"/>
      <w:pPr>
        <w:ind w:left="3600" w:hanging="360"/>
      </w:pPr>
    </w:lvl>
    <w:lvl w:ilvl="5" w:tplc="5A6C49B4" w:tentative="1">
      <w:start w:val="1"/>
      <w:numFmt w:val="lowerRoman"/>
      <w:lvlText w:val="%6."/>
      <w:lvlJc w:val="right"/>
      <w:pPr>
        <w:ind w:left="4320" w:hanging="180"/>
      </w:pPr>
    </w:lvl>
    <w:lvl w:ilvl="6" w:tplc="ED429A2E" w:tentative="1">
      <w:start w:val="1"/>
      <w:numFmt w:val="decimal"/>
      <w:lvlText w:val="%7."/>
      <w:lvlJc w:val="left"/>
      <w:pPr>
        <w:ind w:left="5040" w:hanging="360"/>
      </w:pPr>
    </w:lvl>
    <w:lvl w:ilvl="7" w:tplc="73585AD4" w:tentative="1">
      <w:start w:val="1"/>
      <w:numFmt w:val="lowerLetter"/>
      <w:lvlText w:val="%8."/>
      <w:lvlJc w:val="left"/>
      <w:pPr>
        <w:ind w:left="5760" w:hanging="360"/>
      </w:pPr>
    </w:lvl>
    <w:lvl w:ilvl="8" w:tplc="C9927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E8E43568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2DD22436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94FADB6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6B28516E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69D6AAD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44E78D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6EAAFB82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77EE5DFC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D2EB99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96D8480E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B25E5592" w:tentative="1">
      <w:start w:val="1"/>
      <w:numFmt w:val="lowerLetter"/>
      <w:lvlText w:val="%2."/>
      <w:lvlJc w:val="left"/>
      <w:pPr>
        <w:ind w:left="1789" w:hanging="360"/>
      </w:pPr>
    </w:lvl>
    <w:lvl w:ilvl="2" w:tplc="5C2EA314" w:tentative="1">
      <w:start w:val="1"/>
      <w:numFmt w:val="lowerRoman"/>
      <w:lvlText w:val="%3."/>
      <w:lvlJc w:val="right"/>
      <w:pPr>
        <w:ind w:left="2509" w:hanging="180"/>
      </w:pPr>
    </w:lvl>
    <w:lvl w:ilvl="3" w:tplc="E7A2F318" w:tentative="1">
      <w:start w:val="1"/>
      <w:numFmt w:val="decimal"/>
      <w:lvlText w:val="%4."/>
      <w:lvlJc w:val="left"/>
      <w:pPr>
        <w:ind w:left="3229" w:hanging="360"/>
      </w:pPr>
    </w:lvl>
    <w:lvl w:ilvl="4" w:tplc="87404852" w:tentative="1">
      <w:start w:val="1"/>
      <w:numFmt w:val="lowerLetter"/>
      <w:lvlText w:val="%5."/>
      <w:lvlJc w:val="left"/>
      <w:pPr>
        <w:ind w:left="3949" w:hanging="360"/>
      </w:pPr>
    </w:lvl>
    <w:lvl w:ilvl="5" w:tplc="EA80BEC8" w:tentative="1">
      <w:start w:val="1"/>
      <w:numFmt w:val="lowerRoman"/>
      <w:lvlText w:val="%6."/>
      <w:lvlJc w:val="right"/>
      <w:pPr>
        <w:ind w:left="4669" w:hanging="180"/>
      </w:pPr>
    </w:lvl>
    <w:lvl w:ilvl="6" w:tplc="A18ADC80" w:tentative="1">
      <w:start w:val="1"/>
      <w:numFmt w:val="decimal"/>
      <w:lvlText w:val="%7."/>
      <w:lvlJc w:val="left"/>
      <w:pPr>
        <w:ind w:left="5389" w:hanging="360"/>
      </w:pPr>
    </w:lvl>
    <w:lvl w:ilvl="7" w:tplc="B6B60870" w:tentative="1">
      <w:start w:val="1"/>
      <w:numFmt w:val="lowerLetter"/>
      <w:lvlText w:val="%8."/>
      <w:lvlJc w:val="left"/>
      <w:pPr>
        <w:ind w:left="6109" w:hanging="360"/>
      </w:pPr>
    </w:lvl>
    <w:lvl w:ilvl="8" w:tplc="038E9E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AEB4A9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60DF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7C5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045A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EED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EEBC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44CA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21F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DC8B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E27AE3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30405830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880243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60E7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357AF2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2899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E083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898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1AD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061C9E7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34480C40" w:tentative="1">
      <w:start w:val="1"/>
      <w:numFmt w:val="lowerLetter"/>
      <w:lvlText w:val="%2."/>
      <w:lvlJc w:val="left"/>
      <w:pPr>
        <w:ind w:left="1800" w:hanging="360"/>
      </w:pPr>
    </w:lvl>
    <w:lvl w:ilvl="2" w:tplc="40AA43BC" w:tentative="1">
      <w:start w:val="1"/>
      <w:numFmt w:val="lowerRoman"/>
      <w:lvlText w:val="%3."/>
      <w:lvlJc w:val="right"/>
      <w:pPr>
        <w:ind w:left="2520" w:hanging="180"/>
      </w:pPr>
    </w:lvl>
    <w:lvl w:ilvl="3" w:tplc="FB0E15B6" w:tentative="1">
      <w:start w:val="1"/>
      <w:numFmt w:val="decimal"/>
      <w:lvlText w:val="%4."/>
      <w:lvlJc w:val="left"/>
      <w:pPr>
        <w:ind w:left="3240" w:hanging="360"/>
      </w:pPr>
    </w:lvl>
    <w:lvl w:ilvl="4" w:tplc="2BC4593C" w:tentative="1">
      <w:start w:val="1"/>
      <w:numFmt w:val="lowerLetter"/>
      <w:lvlText w:val="%5."/>
      <w:lvlJc w:val="left"/>
      <w:pPr>
        <w:ind w:left="3960" w:hanging="360"/>
      </w:pPr>
    </w:lvl>
    <w:lvl w:ilvl="5" w:tplc="D3FADBA0" w:tentative="1">
      <w:start w:val="1"/>
      <w:numFmt w:val="lowerRoman"/>
      <w:lvlText w:val="%6."/>
      <w:lvlJc w:val="right"/>
      <w:pPr>
        <w:ind w:left="4680" w:hanging="180"/>
      </w:pPr>
    </w:lvl>
    <w:lvl w:ilvl="6" w:tplc="31ECA380" w:tentative="1">
      <w:start w:val="1"/>
      <w:numFmt w:val="decimal"/>
      <w:lvlText w:val="%7."/>
      <w:lvlJc w:val="left"/>
      <w:pPr>
        <w:ind w:left="5400" w:hanging="360"/>
      </w:pPr>
    </w:lvl>
    <w:lvl w:ilvl="7" w:tplc="FD80C018" w:tentative="1">
      <w:start w:val="1"/>
      <w:numFmt w:val="lowerLetter"/>
      <w:lvlText w:val="%8."/>
      <w:lvlJc w:val="left"/>
      <w:pPr>
        <w:ind w:left="6120" w:hanging="360"/>
      </w:pPr>
    </w:lvl>
    <w:lvl w:ilvl="8" w:tplc="EC0416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BBD67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31438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B8D44A6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CD08330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103048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58B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EA4D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A664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0466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A7AF8"/>
    <w:rsid w:val="001B1711"/>
    <w:rsid w:val="001C7A79"/>
    <w:rsid w:val="001D01AC"/>
    <w:rsid w:val="001E67BE"/>
    <w:rsid w:val="001F0E12"/>
    <w:rsid w:val="00200F54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E6766"/>
    <w:rsid w:val="00511419"/>
    <w:rsid w:val="00513F03"/>
    <w:rsid w:val="00524439"/>
    <w:rsid w:val="00550177"/>
    <w:rsid w:val="005551EF"/>
    <w:rsid w:val="00566162"/>
    <w:rsid w:val="00570196"/>
    <w:rsid w:val="0057691A"/>
    <w:rsid w:val="00582E70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43DC8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53A5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63BF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3355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661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861</Words>
  <Characters>5169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Masiul Anna</cp:lastModifiedBy>
  <cp:revision>2</cp:revision>
  <cp:lastPrinted>2016-10-07T08:49:00Z</cp:lastPrinted>
  <dcterms:created xsi:type="dcterms:W3CDTF">2025-07-16T07:48:00Z</dcterms:created>
  <dcterms:modified xsi:type="dcterms:W3CDTF">2025-07-16T07:48:00Z</dcterms:modified>
</cp:coreProperties>
</file>